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46677E61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D6698B">
        <w:rPr>
          <w:rFonts w:ascii="Marianne" w:hAnsi="Marianne" w:cs="Arial"/>
          <w:b/>
          <w:bCs/>
          <w:caps/>
          <w:sz w:val="24"/>
          <w:szCs w:val="24"/>
        </w:rPr>
        <w:t xml:space="preserve"> L09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33FD0CF5" w14:textId="77777777" w:rsidR="00D6698B" w:rsidRPr="00691399" w:rsidRDefault="00D6698B" w:rsidP="00D6698B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0DE6F10B" w:rsidR="00691399" w:rsidRPr="00331988" w:rsidRDefault="00D6698B" w:rsidP="00D6698B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</w:t>
      </w:r>
      <w:r w:rsidR="00691399" w:rsidRPr="00691399">
        <w:rPr>
          <w:rFonts w:ascii="Marianne" w:hAnsi="Marianne" w:cs="Arial"/>
          <w:sz w:val="20"/>
        </w:rPr>
        <w:t>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D6698B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D669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D669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D669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D669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D669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4FFE7F3D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505387">
            <w:rPr>
              <w:rFonts w:ascii="Marianne" w:hAnsi="Marianne" w:cs="Arial"/>
              <w:sz w:val="20"/>
            </w:rPr>
            <w:t>9 Revêtements sols durs - faïences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D6698B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D6698B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D6698B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de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</w:t>
      </w:r>
      <w:proofErr w:type="spellStart"/>
      <w:r w:rsidRPr="002011AA">
        <w:rPr>
          <w:rFonts w:ascii="Marianne" w:hAnsi="Marianne" w:cs="Arial"/>
          <w:sz w:val="20"/>
          <w:lang w:bidi="fr-FR"/>
        </w:rPr>
        <w:t>Szymczak</w:t>
      </w:r>
      <w:proofErr w:type="spellEnd"/>
      <w:r w:rsidRPr="002011AA">
        <w:rPr>
          <w:rFonts w:ascii="Marianne" w:hAnsi="Marianne" w:cs="Arial"/>
          <w:sz w:val="20"/>
          <w:lang w:bidi="fr-FR"/>
        </w:rPr>
        <w:t xml:space="preserve">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0A3B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5387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6AA2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6698B"/>
    <w:rsid w:val="00D702EB"/>
    <w:rsid w:val="00D75A0B"/>
    <w:rsid w:val="00D77071"/>
    <w:rsid w:val="00D771FB"/>
    <w:rsid w:val="00D77489"/>
    <w:rsid w:val="00D81A52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4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1</TotalTime>
  <Pages>6</Pages>
  <Words>1097</Words>
  <Characters>6033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7116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3</cp:revision>
  <cp:lastPrinted>2015-03-02T12:44:00Z</cp:lastPrinted>
  <dcterms:created xsi:type="dcterms:W3CDTF">2025-10-06T13:29:00Z</dcterms:created>
  <dcterms:modified xsi:type="dcterms:W3CDTF">2025-10-07T09:50:00Z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